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AC6A7D" w14:textId="77777777" w:rsidR="00380034" w:rsidRDefault="00380034">
      <w:pPr>
        <w:rPr>
          <w:rFonts w:ascii="Arial" w:hAnsi="Arial"/>
          <w:sz w:val="24"/>
        </w:rPr>
      </w:pPr>
      <w:r w:rsidRPr="00380034">
        <w:rPr>
          <w:rFonts w:ascii="Arial" w:hAnsi="Arial"/>
          <w:sz w:val="24"/>
        </w:rPr>
        <w:t>A Nation Emerges</w:t>
      </w:r>
      <w:r w:rsidRPr="00380034">
        <w:rPr>
          <w:rFonts w:ascii="Arial" w:hAnsi="Arial"/>
          <w:sz w:val="24"/>
        </w:rPr>
        <w:tab/>
      </w:r>
      <w:r w:rsidRPr="00380034">
        <w:rPr>
          <w:rFonts w:ascii="Arial" w:hAnsi="Arial"/>
          <w:sz w:val="24"/>
        </w:rPr>
        <w:tab/>
      </w:r>
      <w:r w:rsidRPr="00380034">
        <w:rPr>
          <w:rFonts w:ascii="Arial" w:hAnsi="Arial"/>
          <w:sz w:val="24"/>
        </w:rPr>
        <w:tab/>
      </w:r>
      <w:r w:rsidRPr="00380034">
        <w:rPr>
          <w:rFonts w:ascii="Arial" w:hAnsi="Arial"/>
          <w:sz w:val="24"/>
        </w:rPr>
        <w:tab/>
      </w:r>
      <w:r w:rsidRPr="00380034">
        <w:rPr>
          <w:rFonts w:ascii="Arial" w:hAnsi="Arial"/>
          <w:sz w:val="24"/>
        </w:rPr>
        <w:tab/>
      </w:r>
      <w:r w:rsidRPr="00380034">
        <w:rPr>
          <w:rFonts w:ascii="Arial" w:hAnsi="Arial"/>
          <w:sz w:val="24"/>
        </w:rPr>
        <w:tab/>
      </w:r>
      <w:r w:rsidRPr="00380034">
        <w:rPr>
          <w:rFonts w:ascii="Arial" w:hAnsi="Arial"/>
          <w:sz w:val="24"/>
        </w:rPr>
        <w:tab/>
        <w:t>Name _____________________</w:t>
      </w:r>
    </w:p>
    <w:p w14:paraId="4F7E34D8" w14:textId="77777777" w:rsidR="008533F7" w:rsidRPr="00380034" w:rsidRDefault="008533F7">
      <w:pPr>
        <w:rPr>
          <w:rFonts w:ascii="Arial" w:hAnsi="Arial"/>
          <w:sz w:val="24"/>
        </w:rPr>
      </w:pPr>
      <w:r>
        <w:rPr>
          <w:rFonts w:ascii="Arial" w:hAnsi="Arial"/>
          <w:sz w:val="24"/>
        </w:rPr>
        <w:t>Does expansion lead to progress?</w:t>
      </w:r>
    </w:p>
    <w:p w14:paraId="37BE30FD" w14:textId="77777777" w:rsidR="00380034" w:rsidRPr="00380034" w:rsidRDefault="00380034">
      <w:pPr>
        <w:rPr>
          <w:rFonts w:ascii="Arial" w:hAnsi="Arial"/>
          <w:sz w:val="24"/>
        </w:rPr>
      </w:pPr>
    </w:p>
    <w:p w14:paraId="166A30AE" w14:textId="77777777" w:rsidR="00380034" w:rsidRPr="00380034" w:rsidRDefault="00380034">
      <w:pPr>
        <w:jc w:val="center"/>
        <w:rPr>
          <w:rFonts w:ascii="Arial" w:hAnsi="Arial"/>
          <w:b/>
          <w:bCs/>
          <w:sz w:val="24"/>
        </w:rPr>
      </w:pPr>
      <w:r w:rsidRPr="00380034">
        <w:rPr>
          <w:rFonts w:ascii="Arial" w:hAnsi="Arial"/>
          <w:b/>
          <w:bCs/>
          <w:sz w:val="24"/>
        </w:rPr>
        <w:t>Westward Expansion Topics:  Part II</w:t>
      </w:r>
    </w:p>
    <w:p w14:paraId="02DA43BA" w14:textId="77777777" w:rsidR="00380034" w:rsidRPr="00380034" w:rsidRDefault="00380034">
      <w:pPr>
        <w:jc w:val="center"/>
        <w:rPr>
          <w:rFonts w:ascii="Arial" w:hAnsi="Arial"/>
          <w:sz w:val="24"/>
        </w:rPr>
      </w:pPr>
    </w:p>
    <w:p w14:paraId="0A64F91C" w14:textId="77777777" w:rsidR="00380034" w:rsidRPr="00380034" w:rsidRDefault="00380034">
      <w:pPr>
        <w:rPr>
          <w:rFonts w:ascii="Arial" w:hAnsi="Arial"/>
          <w:sz w:val="24"/>
          <w:u w:val="single"/>
        </w:rPr>
      </w:pPr>
      <w:r w:rsidRPr="00380034">
        <w:rPr>
          <w:rFonts w:ascii="Arial" w:hAnsi="Arial"/>
          <w:sz w:val="24"/>
          <w:u w:val="single"/>
        </w:rPr>
        <w:t>Focus Question:</w:t>
      </w:r>
    </w:p>
    <w:p w14:paraId="5EB5660A" w14:textId="77777777" w:rsidR="00380034" w:rsidRPr="00380034" w:rsidRDefault="00380034">
      <w:pPr>
        <w:rPr>
          <w:rFonts w:ascii="Arial" w:hAnsi="Arial"/>
          <w:sz w:val="24"/>
        </w:rPr>
      </w:pPr>
      <w:r w:rsidRPr="00380034">
        <w:rPr>
          <w:rFonts w:ascii="Arial" w:hAnsi="Arial"/>
          <w:sz w:val="24"/>
        </w:rPr>
        <w:tab/>
        <w:t>How did “Manifest Destiny” lead to the westward expansion of the U.S.?</w:t>
      </w:r>
    </w:p>
    <w:p w14:paraId="7018674F" w14:textId="77777777" w:rsidR="00380034" w:rsidRPr="00380034" w:rsidRDefault="00380034">
      <w:pPr>
        <w:rPr>
          <w:rFonts w:ascii="Arial" w:hAnsi="Arial"/>
          <w:sz w:val="24"/>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986"/>
        <w:gridCol w:w="4986"/>
      </w:tblGrid>
      <w:tr w:rsidR="00380034" w:rsidRPr="00380034" w14:paraId="2B983D18" w14:textId="77777777">
        <w:tc>
          <w:tcPr>
            <w:tcW w:w="4986" w:type="dxa"/>
            <w:shd w:val="clear" w:color="auto" w:fill="auto"/>
          </w:tcPr>
          <w:p w14:paraId="734042DF" w14:textId="77777777" w:rsidR="00380034" w:rsidRPr="00380034" w:rsidRDefault="00380034">
            <w:pPr>
              <w:rPr>
                <w:rFonts w:ascii="Arial" w:hAnsi="Arial"/>
                <w:sz w:val="24"/>
                <w:u w:val="single"/>
              </w:rPr>
            </w:pPr>
            <w:r w:rsidRPr="00380034">
              <w:rPr>
                <w:rFonts w:ascii="Arial" w:hAnsi="Arial"/>
                <w:sz w:val="24"/>
                <w:u w:val="single"/>
              </w:rPr>
              <w:t xml:space="preserve">Topics </w:t>
            </w:r>
            <w:r w:rsidR="004345F8">
              <w:rPr>
                <w:rFonts w:ascii="Arial" w:hAnsi="Arial"/>
                <w:sz w:val="24"/>
                <w:u w:val="single"/>
              </w:rPr>
              <w:t>I taught</w:t>
            </w:r>
            <w:r w:rsidRPr="00380034">
              <w:rPr>
                <w:rFonts w:ascii="Arial" w:hAnsi="Arial"/>
                <w:sz w:val="24"/>
                <w:u w:val="single"/>
              </w:rPr>
              <w:t>:</w:t>
            </w:r>
          </w:p>
          <w:p w14:paraId="03526AEA" w14:textId="77777777" w:rsidR="00380034" w:rsidRPr="00380034" w:rsidRDefault="00380034">
            <w:pPr>
              <w:numPr>
                <w:ilvl w:val="0"/>
                <w:numId w:val="1"/>
              </w:numPr>
              <w:rPr>
                <w:rFonts w:ascii="Arial" w:hAnsi="Arial"/>
                <w:sz w:val="24"/>
              </w:rPr>
            </w:pPr>
            <w:r w:rsidRPr="00380034">
              <w:rPr>
                <w:rFonts w:ascii="Arial" w:hAnsi="Arial"/>
                <w:sz w:val="24"/>
              </w:rPr>
              <w:t>Louisiana Purchase</w:t>
            </w:r>
          </w:p>
          <w:p w14:paraId="0BDC36E7" w14:textId="77777777" w:rsidR="00380034" w:rsidRPr="00380034" w:rsidRDefault="00380034">
            <w:pPr>
              <w:numPr>
                <w:ilvl w:val="0"/>
                <w:numId w:val="1"/>
              </w:numPr>
              <w:rPr>
                <w:rFonts w:ascii="Arial" w:hAnsi="Arial"/>
                <w:sz w:val="24"/>
              </w:rPr>
            </w:pPr>
            <w:r w:rsidRPr="00380034">
              <w:rPr>
                <w:rFonts w:ascii="Arial" w:hAnsi="Arial"/>
                <w:sz w:val="24"/>
              </w:rPr>
              <w:t>Oregon and Santa Fe Trails</w:t>
            </w:r>
          </w:p>
          <w:p w14:paraId="1A32EFA0" w14:textId="77777777" w:rsidR="00380034" w:rsidRPr="00380034" w:rsidRDefault="00380034" w:rsidP="004345F8">
            <w:pPr>
              <w:ind w:left="720"/>
              <w:rPr>
                <w:rFonts w:ascii="Arial" w:hAnsi="Arial"/>
                <w:sz w:val="24"/>
              </w:rPr>
            </w:pPr>
          </w:p>
        </w:tc>
        <w:tc>
          <w:tcPr>
            <w:tcW w:w="4986" w:type="dxa"/>
            <w:shd w:val="clear" w:color="auto" w:fill="auto"/>
          </w:tcPr>
          <w:p w14:paraId="2F1F7DF8" w14:textId="77777777" w:rsidR="00380034" w:rsidRPr="00380034" w:rsidRDefault="004345F8">
            <w:pPr>
              <w:rPr>
                <w:rFonts w:ascii="Arial" w:hAnsi="Arial"/>
                <w:b/>
                <w:bCs/>
                <w:sz w:val="24"/>
                <w:u w:val="single"/>
              </w:rPr>
            </w:pPr>
            <w:r>
              <w:rPr>
                <w:rFonts w:ascii="Arial" w:hAnsi="Arial"/>
                <w:b/>
                <w:bCs/>
                <w:sz w:val="24"/>
                <w:u w:val="single"/>
              </w:rPr>
              <w:t>Topics you will teach</w:t>
            </w:r>
            <w:r w:rsidR="00380034" w:rsidRPr="00380034">
              <w:rPr>
                <w:rFonts w:ascii="Arial" w:hAnsi="Arial"/>
                <w:b/>
                <w:bCs/>
                <w:sz w:val="24"/>
                <w:u w:val="single"/>
              </w:rPr>
              <w:t>:</w:t>
            </w:r>
          </w:p>
          <w:p w14:paraId="66306E2B" w14:textId="77777777" w:rsidR="004345F8" w:rsidRDefault="004345F8">
            <w:pPr>
              <w:numPr>
                <w:ilvl w:val="0"/>
                <w:numId w:val="2"/>
              </w:numPr>
              <w:rPr>
                <w:rFonts w:ascii="Arial" w:hAnsi="Arial"/>
                <w:b/>
                <w:bCs/>
                <w:sz w:val="24"/>
              </w:rPr>
            </w:pPr>
            <w:r>
              <w:rPr>
                <w:rFonts w:ascii="Arial" w:hAnsi="Arial"/>
                <w:b/>
                <w:bCs/>
                <w:sz w:val="24"/>
              </w:rPr>
              <w:t>California Gold Rush</w:t>
            </w:r>
          </w:p>
          <w:p w14:paraId="6AFF4C5C" w14:textId="77777777" w:rsidR="00380034" w:rsidRPr="00380034" w:rsidRDefault="00380034">
            <w:pPr>
              <w:numPr>
                <w:ilvl w:val="0"/>
                <w:numId w:val="2"/>
              </w:numPr>
              <w:rPr>
                <w:rFonts w:ascii="Arial" w:hAnsi="Arial"/>
                <w:b/>
                <w:bCs/>
                <w:sz w:val="24"/>
              </w:rPr>
            </w:pPr>
            <w:r w:rsidRPr="00380034">
              <w:rPr>
                <w:rFonts w:ascii="Arial" w:hAnsi="Arial"/>
                <w:b/>
                <w:bCs/>
                <w:sz w:val="24"/>
              </w:rPr>
              <w:t>Mormon Migration</w:t>
            </w:r>
          </w:p>
          <w:p w14:paraId="5F215AC2" w14:textId="77777777" w:rsidR="00380034" w:rsidRPr="00380034" w:rsidRDefault="00380034">
            <w:pPr>
              <w:numPr>
                <w:ilvl w:val="0"/>
                <w:numId w:val="2"/>
              </w:numPr>
              <w:rPr>
                <w:rFonts w:ascii="Arial" w:hAnsi="Arial"/>
                <w:b/>
                <w:bCs/>
                <w:sz w:val="24"/>
              </w:rPr>
            </w:pPr>
            <w:r w:rsidRPr="00380034">
              <w:rPr>
                <w:rFonts w:ascii="Arial" w:hAnsi="Arial"/>
                <w:b/>
                <w:bCs/>
                <w:sz w:val="24"/>
              </w:rPr>
              <w:t>Annexation of Texas</w:t>
            </w:r>
          </w:p>
          <w:p w14:paraId="1DA3AFB4" w14:textId="77777777" w:rsidR="00380034" w:rsidRPr="00380034" w:rsidRDefault="00380034">
            <w:pPr>
              <w:numPr>
                <w:ilvl w:val="0"/>
                <w:numId w:val="2"/>
              </w:numPr>
              <w:rPr>
                <w:rFonts w:ascii="Arial" w:hAnsi="Arial"/>
                <w:b/>
                <w:bCs/>
                <w:sz w:val="24"/>
              </w:rPr>
            </w:pPr>
            <w:r w:rsidRPr="00380034">
              <w:rPr>
                <w:rFonts w:ascii="Arial" w:hAnsi="Arial"/>
                <w:b/>
                <w:bCs/>
                <w:sz w:val="24"/>
              </w:rPr>
              <w:t>Mexican War</w:t>
            </w:r>
          </w:p>
        </w:tc>
      </w:tr>
    </w:tbl>
    <w:p w14:paraId="0A6C9E1C" w14:textId="77777777" w:rsidR="00380034" w:rsidRPr="00380034" w:rsidRDefault="00380034">
      <w:pPr>
        <w:rPr>
          <w:rFonts w:ascii="Arial" w:hAnsi="Arial"/>
          <w:sz w:val="24"/>
        </w:rPr>
      </w:pPr>
    </w:p>
    <w:p w14:paraId="03FA4A3A" w14:textId="77777777" w:rsidR="00380034" w:rsidRPr="00380034" w:rsidRDefault="00380034">
      <w:pPr>
        <w:rPr>
          <w:rFonts w:ascii="Arial" w:hAnsi="Arial"/>
          <w:sz w:val="24"/>
          <w:u w:val="single"/>
        </w:rPr>
      </w:pPr>
      <w:r w:rsidRPr="00380034">
        <w:rPr>
          <w:rFonts w:ascii="Arial" w:hAnsi="Arial"/>
          <w:sz w:val="24"/>
          <w:u w:val="single"/>
        </w:rPr>
        <w:t>Task:</w:t>
      </w:r>
    </w:p>
    <w:p w14:paraId="33FE536F" w14:textId="77777777" w:rsidR="00C7605E" w:rsidRDefault="00380034">
      <w:pPr>
        <w:rPr>
          <w:rFonts w:ascii="Arial" w:hAnsi="Arial"/>
          <w:sz w:val="24"/>
        </w:rPr>
      </w:pPr>
      <w:r w:rsidRPr="00380034">
        <w:rPr>
          <w:rFonts w:ascii="Arial" w:hAnsi="Arial"/>
          <w:sz w:val="24"/>
        </w:rPr>
        <w:t>Each group is responsible for teaching its top</w:t>
      </w:r>
      <w:r w:rsidR="00C7605E">
        <w:rPr>
          <w:rFonts w:ascii="Arial" w:hAnsi="Arial"/>
          <w:sz w:val="24"/>
        </w:rPr>
        <w:t>ic to the class.  You will have class time today and next class</w:t>
      </w:r>
      <w:r w:rsidRPr="00380034">
        <w:rPr>
          <w:rFonts w:ascii="Arial" w:hAnsi="Arial"/>
          <w:sz w:val="24"/>
        </w:rPr>
        <w:t xml:space="preserve"> </w:t>
      </w:r>
      <w:r w:rsidR="00C7605E">
        <w:rPr>
          <w:rFonts w:ascii="Arial" w:hAnsi="Arial"/>
          <w:sz w:val="24"/>
        </w:rPr>
        <w:t xml:space="preserve">to work </w:t>
      </w:r>
      <w:r w:rsidRPr="00380034">
        <w:rPr>
          <w:rFonts w:ascii="Arial" w:hAnsi="Arial"/>
          <w:sz w:val="24"/>
        </w:rPr>
        <w:t>together as a group to gather your information and assemble a brief (3-5 minute) presentation to the rest of the class.</w:t>
      </w:r>
    </w:p>
    <w:p w14:paraId="3ED3A44A" w14:textId="77777777" w:rsidR="002B2AAD" w:rsidRDefault="002B2AAD">
      <w:pPr>
        <w:rPr>
          <w:rFonts w:ascii="Arial" w:hAnsi="Arial"/>
          <w:sz w:val="24"/>
        </w:rPr>
      </w:pPr>
      <w:r>
        <w:rPr>
          <w:rFonts w:ascii="Arial" w:hAnsi="Arial"/>
          <w:sz w:val="24"/>
        </w:rPr>
        <w:tab/>
      </w:r>
    </w:p>
    <w:p w14:paraId="585271FD" w14:textId="77777777" w:rsidR="002B2AAD" w:rsidRDefault="002B2AAD">
      <w:pPr>
        <w:rPr>
          <w:rFonts w:ascii="Arial" w:hAnsi="Arial"/>
          <w:b/>
          <w:sz w:val="24"/>
        </w:rPr>
      </w:pPr>
      <w:r>
        <w:rPr>
          <w:rFonts w:ascii="Arial" w:hAnsi="Arial"/>
          <w:sz w:val="24"/>
        </w:rPr>
        <w:tab/>
      </w:r>
      <w:r>
        <w:rPr>
          <w:rFonts w:ascii="Arial" w:hAnsi="Arial"/>
          <w:b/>
          <w:sz w:val="24"/>
        </w:rPr>
        <w:t>Period 1:  Be ready to present on next Wednesday.</w:t>
      </w:r>
      <w:bookmarkStart w:id="0" w:name="_GoBack"/>
      <w:bookmarkEnd w:id="0"/>
    </w:p>
    <w:p w14:paraId="6DEBDF35" w14:textId="77777777" w:rsidR="002B2AAD" w:rsidRPr="002B2AAD" w:rsidRDefault="002B2AAD">
      <w:pPr>
        <w:rPr>
          <w:rFonts w:ascii="Arial" w:hAnsi="Arial"/>
          <w:b/>
          <w:sz w:val="24"/>
        </w:rPr>
      </w:pPr>
      <w:r>
        <w:rPr>
          <w:rFonts w:ascii="Arial" w:hAnsi="Arial"/>
          <w:b/>
          <w:sz w:val="24"/>
        </w:rPr>
        <w:tab/>
        <w:t>Periods 3 &amp; 7:  Be ready to present after the 50 states quiz on Tuesday.</w:t>
      </w:r>
    </w:p>
    <w:p w14:paraId="0CDEEE77" w14:textId="77777777" w:rsidR="00380034" w:rsidRPr="00380034" w:rsidRDefault="00380034">
      <w:pPr>
        <w:rPr>
          <w:rFonts w:ascii="Arial" w:hAnsi="Arial"/>
          <w:sz w:val="24"/>
        </w:rPr>
      </w:pPr>
    </w:p>
    <w:p w14:paraId="5F6F0898" w14:textId="77777777" w:rsidR="00380034" w:rsidRPr="00380034" w:rsidRDefault="00380034">
      <w:pPr>
        <w:rPr>
          <w:rFonts w:ascii="Arial" w:hAnsi="Arial"/>
          <w:sz w:val="24"/>
          <w:u w:val="single"/>
        </w:rPr>
      </w:pPr>
      <w:r w:rsidRPr="00380034">
        <w:rPr>
          <w:rFonts w:ascii="Arial" w:hAnsi="Arial"/>
          <w:sz w:val="24"/>
          <w:u w:val="single"/>
        </w:rPr>
        <w:t>Requirements:</w:t>
      </w:r>
    </w:p>
    <w:p w14:paraId="41A9A65B" w14:textId="77777777" w:rsidR="00380034" w:rsidRPr="00380034" w:rsidRDefault="00380034">
      <w:pPr>
        <w:rPr>
          <w:rFonts w:ascii="Arial" w:hAnsi="Arial"/>
          <w:sz w:val="24"/>
        </w:rPr>
      </w:pPr>
      <w:r w:rsidRPr="00380034">
        <w:rPr>
          <w:rFonts w:ascii="Arial" w:hAnsi="Arial"/>
          <w:sz w:val="24"/>
        </w:rPr>
        <w:t>In order to teach your topic properly to the class, you should do the following:</w:t>
      </w:r>
    </w:p>
    <w:p w14:paraId="245FC38F" w14:textId="77777777" w:rsidR="00380034" w:rsidRPr="00380034" w:rsidRDefault="00380034">
      <w:pPr>
        <w:numPr>
          <w:ilvl w:val="0"/>
          <w:numId w:val="3"/>
        </w:numPr>
        <w:rPr>
          <w:rFonts w:ascii="Arial" w:hAnsi="Arial"/>
          <w:sz w:val="24"/>
        </w:rPr>
      </w:pPr>
      <w:r w:rsidRPr="00380034">
        <w:rPr>
          <w:rFonts w:ascii="Arial" w:hAnsi="Arial"/>
          <w:sz w:val="24"/>
        </w:rPr>
        <w:t>Create a fact sheet with relevant and important information about your topic.  It should address the basic questions of who, what, where, when, why, and how.</w:t>
      </w:r>
    </w:p>
    <w:p w14:paraId="08DDF7E7" w14:textId="77777777" w:rsidR="00380034" w:rsidRPr="00380034" w:rsidRDefault="00380034">
      <w:pPr>
        <w:numPr>
          <w:ilvl w:val="0"/>
          <w:numId w:val="3"/>
        </w:numPr>
        <w:rPr>
          <w:rFonts w:ascii="Arial" w:hAnsi="Arial"/>
          <w:sz w:val="24"/>
        </w:rPr>
      </w:pPr>
      <w:r w:rsidRPr="00380034">
        <w:rPr>
          <w:rFonts w:ascii="Arial" w:hAnsi="Arial"/>
          <w:sz w:val="24"/>
        </w:rPr>
        <w:t>Describe how your topic led to the westward expansion of the U.S.</w:t>
      </w:r>
    </w:p>
    <w:p w14:paraId="467C202D" w14:textId="77777777" w:rsidR="00380034" w:rsidRPr="00380034" w:rsidRDefault="00380034">
      <w:pPr>
        <w:numPr>
          <w:ilvl w:val="0"/>
          <w:numId w:val="3"/>
        </w:numPr>
        <w:rPr>
          <w:rFonts w:ascii="Arial" w:hAnsi="Arial"/>
          <w:sz w:val="24"/>
        </w:rPr>
      </w:pPr>
      <w:r w:rsidRPr="00380034">
        <w:rPr>
          <w:rFonts w:ascii="Arial" w:hAnsi="Arial"/>
          <w:sz w:val="24"/>
        </w:rPr>
        <w:t>Explain how your topic is related to the concept of manifest destiny</w:t>
      </w:r>
    </w:p>
    <w:p w14:paraId="22EB2E39" w14:textId="77777777" w:rsidR="00380034" w:rsidRPr="00380034" w:rsidRDefault="00380034">
      <w:pPr>
        <w:numPr>
          <w:ilvl w:val="0"/>
          <w:numId w:val="3"/>
        </w:numPr>
        <w:rPr>
          <w:rFonts w:ascii="Arial" w:hAnsi="Arial"/>
          <w:sz w:val="24"/>
        </w:rPr>
      </w:pPr>
      <w:r w:rsidRPr="00380034">
        <w:rPr>
          <w:rFonts w:ascii="Arial" w:hAnsi="Arial"/>
          <w:sz w:val="24"/>
        </w:rPr>
        <w:t xml:space="preserve">Collect 5 images from the </w:t>
      </w:r>
      <w:proofErr w:type="gramStart"/>
      <w:r w:rsidRPr="00380034">
        <w:rPr>
          <w:rFonts w:ascii="Arial" w:hAnsi="Arial"/>
          <w:sz w:val="24"/>
        </w:rPr>
        <w:t>internet</w:t>
      </w:r>
      <w:proofErr w:type="gramEnd"/>
      <w:r w:rsidRPr="00380034">
        <w:rPr>
          <w:rFonts w:ascii="Arial" w:hAnsi="Arial"/>
          <w:sz w:val="24"/>
        </w:rPr>
        <w:t xml:space="preserve"> that capture what your topic is all about.  You need to be able to explain what the pictures are of and why you chose them.  Consider pictures of people and places as well as maps.</w:t>
      </w:r>
    </w:p>
    <w:p w14:paraId="33590C50" w14:textId="77777777" w:rsidR="00380034" w:rsidRPr="00380034" w:rsidRDefault="00380034">
      <w:pPr>
        <w:rPr>
          <w:rFonts w:ascii="Arial" w:hAnsi="Arial"/>
          <w:sz w:val="24"/>
        </w:rPr>
      </w:pPr>
    </w:p>
    <w:p w14:paraId="7A3A171A" w14:textId="77777777" w:rsidR="00380034" w:rsidRPr="00380034" w:rsidRDefault="00380034">
      <w:pPr>
        <w:rPr>
          <w:rFonts w:ascii="Arial" w:hAnsi="Arial"/>
          <w:sz w:val="24"/>
          <w:u w:val="single"/>
        </w:rPr>
      </w:pPr>
      <w:r w:rsidRPr="00380034">
        <w:rPr>
          <w:rFonts w:ascii="Arial" w:hAnsi="Arial"/>
          <w:sz w:val="24"/>
          <w:u w:val="single"/>
        </w:rPr>
        <w:t>Sources of information:</w:t>
      </w:r>
    </w:p>
    <w:p w14:paraId="21952992" w14:textId="77777777" w:rsidR="00380034" w:rsidRPr="00380034" w:rsidRDefault="00380034">
      <w:pPr>
        <w:rPr>
          <w:rFonts w:ascii="Arial" w:hAnsi="Arial"/>
          <w:sz w:val="24"/>
        </w:rPr>
      </w:pPr>
      <w:r w:rsidRPr="00380034">
        <w:rPr>
          <w:rFonts w:ascii="Arial" w:hAnsi="Arial"/>
          <w:sz w:val="24"/>
        </w:rPr>
        <w:t xml:space="preserve">I encourage you to use a variety of sources.  Consider looking in any of the U.S. History texts in the classroom (use the index to find your topic) or good websites like </w:t>
      </w:r>
      <w:hyperlink r:id="rId6" w:history="1">
        <w:r w:rsidRPr="00380034">
          <w:rPr>
            <w:rStyle w:val="Hyperlink"/>
            <w:rFonts w:ascii="Arial" w:hAnsi="Arial"/>
            <w:sz w:val="24"/>
          </w:rPr>
          <w:t>www.ushistory.org</w:t>
        </w:r>
      </w:hyperlink>
      <w:r w:rsidRPr="00380034">
        <w:rPr>
          <w:rFonts w:ascii="Arial" w:hAnsi="Arial"/>
          <w:sz w:val="24"/>
        </w:rPr>
        <w:t xml:space="preserve"> or </w:t>
      </w:r>
      <w:hyperlink r:id="rId7" w:history="1">
        <w:r w:rsidRPr="00380034">
          <w:rPr>
            <w:rStyle w:val="Hyperlink"/>
            <w:rFonts w:ascii="Arial" w:hAnsi="Arial"/>
            <w:sz w:val="24"/>
          </w:rPr>
          <w:t>www.digitalhistory.uh.edu</w:t>
        </w:r>
      </w:hyperlink>
      <w:r w:rsidRPr="00380034">
        <w:rPr>
          <w:rFonts w:ascii="Arial" w:hAnsi="Arial"/>
          <w:sz w:val="24"/>
        </w:rPr>
        <w:t>.</w:t>
      </w:r>
    </w:p>
    <w:p w14:paraId="726899E2" w14:textId="77777777" w:rsidR="00380034" w:rsidRPr="00380034" w:rsidRDefault="00380034">
      <w:pPr>
        <w:rPr>
          <w:rFonts w:ascii="Arial" w:hAnsi="Arial"/>
          <w:sz w:val="24"/>
        </w:rPr>
      </w:pPr>
    </w:p>
    <w:p w14:paraId="31E456C2" w14:textId="77777777" w:rsidR="00380034" w:rsidRPr="00380034" w:rsidRDefault="00380034">
      <w:pPr>
        <w:rPr>
          <w:rFonts w:ascii="Arial" w:hAnsi="Arial"/>
          <w:sz w:val="24"/>
          <w:u w:val="single"/>
        </w:rPr>
      </w:pPr>
      <w:r w:rsidRPr="00380034">
        <w:rPr>
          <w:rFonts w:ascii="Arial" w:hAnsi="Arial"/>
          <w:sz w:val="24"/>
          <w:u w:val="single"/>
        </w:rPr>
        <w:t>Presentation:</w:t>
      </w:r>
    </w:p>
    <w:p w14:paraId="1FE11A6F" w14:textId="77777777" w:rsidR="00380034" w:rsidRPr="00380034" w:rsidRDefault="00380034">
      <w:pPr>
        <w:rPr>
          <w:rFonts w:ascii="Arial" w:hAnsi="Arial"/>
          <w:sz w:val="24"/>
        </w:rPr>
      </w:pPr>
      <w:r w:rsidRPr="00380034">
        <w:rPr>
          <w:rFonts w:ascii="Arial" w:hAnsi="Arial"/>
          <w:sz w:val="24"/>
        </w:rPr>
        <w:t>Put your facts and images together in a slide show that can be projected on the board.  You can either do this from the computer of someone in the group or email it to Mr. Lambek.  All members of the group should participate in a brief presentation where you share your information and images with the class in order to help them take notes on your topic.</w:t>
      </w:r>
    </w:p>
    <w:p w14:paraId="19BFD284" w14:textId="77777777" w:rsidR="00380034" w:rsidRPr="00380034" w:rsidRDefault="00380034">
      <w:pPr>
        <w:rPr>
          <w:rFonts w:ascii="Arial" w:hAnsi="Arial"/>
          <w:sz w:val="24"/>
        </w:rPr>
      </w:pPr>
    </w:p>
    <w:p w14:paraId="6EFBE2A6" w14:textId="77777777" w:rsidR="00380034" w:rsidRPr="00380034" w:rsidRDefault="00380034">
      <w:pPr>
        <w:rPr>
          <w:rFonts w:ascii="Arial" w:hAnsi="Arial"/>
          <w:sz w:val="24"/>
          <w:u w:val="single"/>
        </w:rPr>
      </w:pPr>
      <w:r w:rsidRPr="00380034">
        <w:rPr>
          <w:rFonts w:ascii="Arial" w:hAnsi="Arial"/>
          <w:sz w:val="24"/>
          <w:u w:val="single"/>
        </w:rPr>
        <w:t>Grade:</w:t>
      </w:r>
    </w:p>
    <w:p w14:paraId="5032EC32" w14:textId="77777777" w:rsidR="00380034" w:rsidRPr="00380034" w:rsidRDefault="00380034">
      <w:pPr>
        <w:rPr>
          <w:rFonts w:ascii="Arial" w:hAnsi="Arial"/>
          <w:sz w:val="24"/>
        </w:rPr>
      </w:pPr>
      <w:r w:rsidRPr="00380034">
        <w:rPr>
          <w:rFonts w:ascii="Arial" w:hAnsi="Arial"/>
          <w:sz w:val="24"/>
        </w:rPr>
        <w:t>This assignment is worth one classwork/homework grade.  All group members are expected to contribute to all parts of this assignment.</w:t>
      </w:r>
    </w:p>
    <w:p w14:paraId="4C9C1799" w14:textId="77777777" w:rsidR="00380034" w:rsidRDefault="00380034">
      <w:pPr>
        <w:rPr>
          <w:rFonts w:ascii="Arial" w:hAnsi="Arial"/>
        </w:rPr>
      </w:pPr>
    </w:p>
    <w:p w14:paraId="1B4235D4" w14:textId="77777777" w:rsidR="00380034" w:rsidRDefault="00380034">
      <w:pPr>
        <w:rPr>
          <w:rFonts w:ascii="Arial" w:hAnsi="Arial"/>
        </w:rPr>
      </w:pPr>
    </w:p>
    <w:p w14:paraId="5617D969" w14:textId="77777777" w:rsidR="00380034" w:rsidRDefault="00380034">
      <w:pPr>
        <w:rPr>
          <w:rFonts w:ascii="Arial" w:hAnsi="Arial"/>
        </w:rPr>
      </w:pPr>
    </w:p>
    <w:sectPr w:rsidR="00380034">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Symbol">
    <w:altName w:val="Arial Unicode MS"/>
    <w:charset w:val="80"/>
    <w:family w:val="auto"/>
    <w:pitch w:val="default"/>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1069"/>
        </w:tabs>
        <w:ind w:left="1069" w:hanging="360"/>
      </w:pPr>
      <w:rPr>
        <w:rFonts w:ascii="Wingdings 2" w:hAnsi="Wingdings 2" w:cs="OpenSymbol"/>
      </w:rPr>
    </w:lvl>
    <w:lvl w:ilvl="1">
      <w:start w:val="1"/>
      <w:numFmt w:val="bullet"/>
      <w:lvlText w:val="◦"/>
      <w:lvlJc w:val="left"/>
      <w:pPr>
        <w:tabs>
          <w:tab w:val="num" w:pos="1429"/>
        </w:tabs>
        <w:ind w:left="1429" w:hanging="360"/>
      </w:pPr>
      <w:rPr>
        <w:rFonts w:ascii="OpenSymbol" w:hAnsi="OpenSymbol" w:cs="OpenSymbol"/>
      </w:rPr>
    </w:lvl>
    <w:lvl w:ilvl="2">
      <w:start w:val="1"/>
      <w:numFmt w:val="bullet"/>
      <w:lvlText w:val="▪"/>
      <w:lvlJc w:val="left"/>
      <w:pPr>
        <w:tabs>
          <w:tab w:val="num" w:pos="1789"/>
        </w:tabs>
        <w:ind w:left="1789" w:hanging="360"/>
      </w:pPr>
      <w:rPr>
        <w:rFonts w:ascii="OpenSymbol" w:hAnsi="OpenSymbol" w:cs="OpenSymbol"/>
      </w:rPr>
    </w:lvl>
    <w:lvl w:ilvl="3">
      <w:start w:val="1"/>
      <w:numFmt w:val="bullet"/>
      <w:lvlText w:val=""/>
      <w:lvlJc w:val="left"/>
      <w:pPr>
        <w:tabs>
          <w:tab w:val="num" w:pos="2149"/>
        </w:tabs>
        <w:ind w:left="2149" w:hanging="360"/>
      </w:pPr>
      <w:rPr>
        <w:rFonts w:ascii="Wingdings 2" w:hAnsi="Wingdings 2" w:cs="OpenSymbol"/>
      </w:rPr>
    </w:lvl>
    <w:lvl w:ilvl="4">
      <w:start w:val="1"/>
      <w:numFmt w:val="bullet"/>
      <w:lvlText w:val="◦"/>
      <w:lvlJc w:val="left"/>
      <w:pPr>
        <w:tabs>
          <w:tab w:val="num" w:pos="2509"/>
        </w:tabs>
        <w:ind w:left="2509" w:hanging="360"/>
      </w:pPr>
      <w:rPr>
        <w:rFonts w:ascii="OpenSymbol" w:hAnsi="OpenSymbol" w:cs="OpenSymbol"/>
      </w:rPr>
    </w:lvl>
    <w:lvl w:ilvl="5">
      <w:start w:val="1"/>
      <w:numFmt w:val="bullet"/>
      <w:lvlText w:val="▪"/>
      <w:lvlJc w:val="left"/>
      <w:pPr>
        <w:tabs>
          <w:tab w:val="num" w:pos="2869"/>
        </w:tabs>
        <w:ind w:left="2869" w:hanging="360"/>
      </w:pPr>
      <w:rPr>
        <w:rFonts w:ascii="OpenSymbol" w:hAnsi="OpenSymbol" w:cs="OpenSymbol"/>
      </w:rPr>
    </w:lvl>
    <w:lvl w:ilvl="6">
      <w:start w:val="1"/>
      <w:numFmt w:val="bullet"/>
      <w:lvlText w:val=""/>
      <w:lvlJc w:val="left"/>
      <w:pPr>
        <w:tabs>
          <w:tab w:val="num" w:pos="3229"/>
        </w:tabs>
        <w:ind w:left="3229" w:hanging="360"/>
      </w:pPr>
      <w:rPr>
        <w:rFonts w:ascii="Wingdings 2" w:hAnsi="Wingdings 2" w:cs="OpenSymbol"/>
      </w:rPr>
    </w:lvl>
    <w:lvl w:ilvl="7">
      <w:start w:val="1"/>
      <w:numFmt w:val="bullet"/>
      <w:lvlText w:val="◦"/>
      <w:lvlJc w:val="left"/>
      <w:pPr>
        <w:tabs>
          <w:tab w:val="num" w:pos="3589"/>
        </w:tabs>
        <w:ind w:left="3589" w:hanging="360"/>
      </w:pPr>
      <w:rPr>
        <w:rFonts w:ascii="OpenSymbol" w:hAnsi="OpenSymbol" w:cs="OpenSymbol"/>
      </w:rPr>
    </w:lvl>
    <w:lvl w:ilvl="8">
      <w:start w:val="1"/>
      <w:numFmt w:val="bullet"/>
      <w:lvlText w:val="▪"/>
      <w:lvlJc w:val="left"/>
      <w:pPr>
        <w:tabs>
          <w:tab w:val="num" w:pos="3949"/>
        </w:tabs>
        <w:ind w:left="3949" w:hanging="360"/>
      </w:pPr>
      <w:rPr>
        <w:rFonts w:ascii="OpenSymbol" w:hAnsi="OpenSymbol" w:cs="OpenSymbol"/>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034"/>
    <w:rsid w:val="002B2AAD"/>
    <w:rsid w:val="00380034"/>
    <w:rsid w:val="004345F8"/>
    <w:rsid w:val="008533F7"/>
    <w:rsid w:val="00AE0B2F"/>
    <w:rsid w:val="00C76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oNotEmbedSmartTags/>
  <w:decimalSymbol w:val="."/>
  <w:listSeparator w:val=","/>
  <w14:docId w14:val="4E956C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style>
  <w:style w:type="character" w:styleId="Hyperlink">
    <w:name w:val="Hyperlink"/>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style>
  <w:style w:type="character" w:styleId="Hyperlink">
    <w:name w:val="Hyperlink"/>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1456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ushistory.org/" TargetMode="External"/><Relationship Id="rId7" Type="http://schemas.openxmlformats.org/officeDocument/2006/relationships/hyperlink" Target="http://www.digitalhistory.uh.edu/"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327</Words>
  <Characters>1869</Characters>
  <Application>Microsoft Macintosh Word</Application>
  <DocSecurity>0</DocSecurity>
  <Lines>15</Lines>
  <Paragraphs>4</Paragraphs>
  <ScaleCrop>false</ScaleCrop>
  <Company>RSU14</Company>
  <LinksUpToDate>false</LinksUpToDate>
  <CharactersWithSpaces>2192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Dominic Lambek</cp:lastModifiedBy>
  <cp:revision>2</cp:revision>
  <dcterms:created xsi:type="dcterms:W3CDTF">2012-05-08T01:45:00Z</dcterms:created>
  <dcterms:modified xsi:type="dcterms:W3CDTF">2014-05-15T14:55:00Z</dcterms:modified>
</cp:coreProperties>
</file>